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"/>
        <w:gridCol w:w="57"/>
        <w:gridCol w:w="616"/>
        <w:gridCol w:w="559"/>
        <w:gridCol w:w="631"/>
        <w:gridCol w:w="444"/>
        <w:gridCol w:w="902"/>
        <w:gridCol w:w="58"/>
        <w:gridCol w:w="114"/>
        <w:gridCol w:w="1075"/>
        <w:gridCol w:w="115"/>
        <w:gridCol w:w="902"/>
        <w:gridCol w:w="387"/>
        <w:gridCol w:w="1748"/>
        <w:gridCol w:w="573"/>
        <w:gridCol w:w="1691"/>
        <w:gridCol w:w="57"/>
        <w:gridCol w:w="58"/>
      </w:tblGrid>
      <w:tr w:rsidR="00AD4DF8" w:rsidTr="008712A1">
        <w:trPr>
          <w:trHeight w:hRule="exact" w:val="115"/>
        </w:trPr>
        <w:tc>
          <w:tcPr>
            <w:tcW w:w="7780" w:type="dxa"/>
            <w:gridSpan w:val="14"/>
          </w:tcPr>
          <w:p w:rsidR="00AD4DF8" w:rsidRDefault="00AD4DF8"/>
        </w:tc>
        <w:tc>
          <w:tcPr>
            <w:tcW w:w="2379" w:type="dxa"/>
            <w:gridSpan w:val="4"/>
            <w:tcBorders>
              <w:bottom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516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AD4DF8" w:rsidTr="008712A1">
        <w:trPr>
          <w:trHeight w:hRule="exact" w:val="57"/>
        </w:trPr>
        <w:tc>
          <w:tcPr>
            <w:tcW w:w="229" w:type="dxa"/>
            <w:gridSpan w:val="2"/>
            <w:tcBorders>
              <w:left w:val="double" w:sz="5" w:space="0" w:color="000000"/>
            </w:tcBorders>
            <w:shd w:val="clear" w:color="auto" w:fill="auto"/>
            <w:vAlign w:val="center"/>
          </w:tcPr>
          <w:p w:rsidR="00AD4DF8" w:rsidRDefault="00AD4DF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  <w:tc>
          <w:tcPr>
            <w:tcW w:w="9872" w:type="dxa"/>
            <w:gridSpan w:val="15"/>
            <w:vMerge w:val="restart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Село Катенино</w:t>
            </w:r>
          </w:p>
        </w:tc>
        <w:tc>
          <w:tcPr>
            <w:tcW w:w="58" w:type="dxa"/>
            <w:tcBorders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AD4DF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AD4DF8" w:rsidTr="008712A1">
        <w:trPr>
          <w:trHeight w:hRule="exact" w:val="444"/>
        </w:trPr>
        <w:tc>
          <w:tcPr>
            <w:tcW w:w="229" w:type="dxa"/>
            <w:gridSpan w:val="2"/>
            <w:tcBorders>
              <w:left w:val="double" w:sz="5" w:space="0" w:color="000000"/>
              <w:bottom w:val="single" w:sz="5" w:space="0" w:color="000000"/>
            </w:tcBorders>
          </w:tcPr>
          <w:p w:rsidR="00AD4DF8" w:rsidRDefault="00AD4DF8"/>
        </w:tc>
        <w:tc>
          <w:tcPr>
            <w:tcW w:w="9872" w:type="dxa"/>
            <w:gridSpan w:val="15"/>
            <w:vMerge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229"/>
        </w:trPr>
        <w:tc>
          <w:tcPr>
            <w:tcW w:w="10101" w:type="dxa"/>
            <w:gridSpan w:val="17"/>
            <w:tcBorders>
              <w:top w:val="single" w:sz="5" w:space="0" w:color="000000"/>
              <w:left w:val="double" w:sz="5" w:space="0" w:color="000000"/>
              <w:bottom w:val="double" w:sz="5" w:space="0" w:color="000000"/>
            </w:tcBorders>
            <w:shd w:val="clear" w:color="auto" w:fill="auto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top w:val="single" w:sz="5" w:space="0" w:color="000000"/>
              <w:bottom w:val="doub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674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AD4DF8" w:rsidTr="008712A1">
        <w:trPr>
          <w:trHeight w:hRule="exact" w:val="458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AD4DF8" w:rsidTr="008712A1">
        <w:trPr>
          <w:trHeight w:hRule="exact" w:val="330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D4DF8" w:rsidTr="008712A1">
        <w:trPr>
          <w:trHeight w:hRule="exact" w:val="501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457208, Челябинская область, район Варненский, село Катенино</w:t>
            </w:r>
          </w:p>
        </w:tc>
      </w:tr>
      <w:tr w:rsidR="00AD4DF8" w:rsidTr="008712A1">
        <w:trPr>
          <w:trHeight w:hRule="exact" w:val="674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1033372 +/- 356 м²</w:t>
            </w:r>
          </w:p>
        </w:tc>
      </w:tr>
      <w:tr w:rsidR="00AD4DF8" w:rsidTr="008712A1">
        <w:trPr>
          <w:trHeight w:hRule="exact" w:val="458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AD4DF8" w:rsidTr="008712A1">
        <w:trPr>
          <w:trHeight w:hRule="exact" w:val="100"/>
        </w:trPr>
        <w:tc>
          <w:tcPr>
            <w:tcW w:w="7780" w:type="dxa"/>
            <w:gridSpan w:val="14"/>
          </w:tcPr>
          <w:p w:rsidR="00AD4DF8" w:rsidRDefault="00AD4DF8"/>
        </w:tc>
        <w:tc>
          <w:tcPr>
            <w:tcW w:w="2379" w:type="dxa"/>
            <w:gridSpan w:val="4"/>
            <w:tcBorders>
              <w:bottom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558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1"/>
          </w:p>
        </w:tc>
      </w:tr>
      <w:tr w:rsidR="00AD4DF8" w:rsidTr="008712A1">
        <w:trPr>
          <w:trHeight w:hRule="exact" w:val="516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Село Катенино</w:t>
            </w:r>
          </w:p>
        </w:tc>
      </w:tr>
      <w:tr w:rsidR="00AD4DF8" w:rsidTr="008712A1">
        <w:trPr>
          <w:trHeight w:hRule="exact" w:val="215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объекта)</w:t>
            </w:r>
          </w:p>
        </w:tc>
      </w:tr>
      <w:tr w:rsidR="00AD4DF8" w:rsidTr="008712A1">
        <w:trPr>
          <w:trHeight w:hRule="exact" w:val="573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D4DF8" w:rsidTr="008712A1">
        <w:trPr>
          <w:trHeight w:hRule="exact" w:val="58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11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30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AD4DF8" w:rsidTr="008712A1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D4DF8" w:rsidTr="008712A1">
        <w:trPr>
          <w:trHeight w:hRule="exact" w:val="788"/>
        </w:trPr>
        <w:tc>
          <w:tcPr>
            <w:tcW w:w="2035" w:type="dxa"/>
            <w:gridSpan w:val="5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361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Метод определения координат и 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AD4DF8" w:rsidTr="008712A1">
        <w:trPr>
          <w:trHeight w:hRule="exact" w:val="788"/>
        </w:trPr>
        <w:tc>
          <w:tcPr>
            <w:tcW w:w="2035" w:type="dxa"/>
            <w:gridSpan w:val="5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385741.51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2301169.80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385438.52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2301815.48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385466.96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2301916.42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385437.13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2302099.26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385359.54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2302220.57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385246.37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2302386.54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384982.41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2302578.87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384924.30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2302517.53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384809.46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2302439.23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384538.03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2302301.08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384550.00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2302175.68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384869.99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2301543.47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384882.08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2301521.83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384942.31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2301397.18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384950.46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2301380.98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385089.78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2301149.99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385184.08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2300981.17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385217.02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2300966.85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385306.84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2300985.99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385343.35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2301005.20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385360.14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2301011.79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385404.27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2300934.79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385507.59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2300995.33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385741.51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2301169.80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573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AD4DF8" w:rsidTr="008712A1">
        <w:trPr>
          <w:trHeight w:hRule="exact" w:val="502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Село Катенино</w:t>
            </w:r>
          </w:p>
        </w:tc>
      </w:tr>
      <w:tr w:rsidR="00AD4DF8" w:rsidTr="008712A1">
        <w:trPr>
          <w:trHeight w:hRule="exact" w:val="229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объекта)</w:t>
            </w:r>
          </w:p>
        </w:tc>
      </w:tr>
      <w:tr w:rsidR="00AD4DF8" w:rsidTr="008712A1">
        <w:trPr>
          <w:trHeight w:hRule="exact" w:val="559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D4DF8" w:rsidTr="008712A1">
        <w:trPr>
          <w:trHeight w:hRule="exact" w:val="57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AD4DF8" w:rsidTr="008712A1">
        <w:trPr>
          <w:trHeight w:hRule="exact" w:val="788"/>
        </w:trPr>
        <w:tc>
          <w:tcPr>
            <w:tcW w:w="2035" w:type="dxa"/>
            <w:gridSpan w:val="5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361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Метод определения координат и 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AD4DF8" w:rsidTr="008712A1">
        <w:trPr>
          <w:trHeight w:hRule="exact" w:val="788"/>
        </w:trPr>
        <w:tc>
          <w:tcPr>
            <w:tcW w:w="2035" w:type="dxa"/>
            <w:gridSpan w:val="5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559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AD4DF8" w:rsidTr="008712A1">
        <w:trPr>
          <w:trHeight w:hRule="exact" w:val="516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Село Катенино</w:t>
            </w:r>
          </w:p>
        </w:tc>
      </w:tr>
      <w:tr w:rsidR="00AD4DF8" w:rsidTr="008712A1">
        <w:trPr>
          <w:trHeight w:hRule="exact" w:val="229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объекта)</w:t>
            </w:r>
          </w:p>
        </w:tc>
      </w:tr>
      <w:tr w:rsidR="00AD4DF8" w:rsidTr="008712A1">
        <w:trPr>
          <w:trHeight w:hRule="exact" w:val="616"/>
        </w:trPr>
        <w:tc>
          <w:tcPr>
            <w:tcW w:w="10159" w:type="dxa"/>
            <w:gridSpan w:val="18"/>
            <w:tcBorders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AD4DF8" w:rsidTr="008712A1">
        <w:trPr>
          <w:trHeight w:hRule="exact" w:val="115"/>
        </w:trPr>
        <w:tc>
          <w:tcPr>
            <w:tcW w:w="10159" w:type="dxa"/>
            <w:gridSpan w:val="18"/>
            <w:tcBorders>
              <w:left w:val="doub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29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AD4DF8" w:rsidTr="008712A1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AD4DF8" w:rsidTr="008712A1">
        <w:trPr>
          <w:trHeight w:hRule="exact" w:val="788"/>
        </w:trPr>
        <w:tc>
          <w:tcPr>
            <w:tcW w:w="1404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270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Метод определения координат и 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AD4DF8" w:rsidTr="008712A1">
        <w:trPr>
          <w:trHeight w:hRule="exact" w:val="788"/>
        </w:trPr>
        <w:tc>
          <w:tcPr>
            <w:tcW w:w="1404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270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</w:tr>
      <w:tr w:rsidR="00AD4DF8" w:rsidTr="008712A1">
        <w:trPr>
          <w:trHeight w:hRule="exact" w:val="329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D4DF8" w:rsidRDefault="009D1C3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AD4DF8" w:rsidTr="008712A1">
        <w:trPr>
          <w:trHeight w:hRule="exact" w:val="788"/>
        </w:trPr>
        <w:tc>
          <w:tcPr>
            <w:tcW w:w="1404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270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Метод определения координат и 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AD4DF8" w:rsidTr="008712A1">
        <w:trPr>
          <w:trHeight w:hRule="exact" w:val="788"/>
        </w:trPr>
        <w:tc>
          <w:tcPr>
            <w:tcW w:w="1404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270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</w:tr>
      <w:tr w:rsidR="00AD4DF8" w:rsidTr="008712A1">
        <w:trPr>
          <w:trHeight w:hRule="exact" w:val="344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D4DF8" w:rsidTr="008712A1">
        <w:trPr>
          <w:trHeight w:hRule="exact" w:val="57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917"/>
        </w:trPr>
        <w:tc>
          <w:tcPr>
            <w:tcW w:w="172" w:type="dxa"/>
            <w:tcBorders>
              <w:left w:val="double" w:sz="5" w:space="0" w:color="000000"/>
              <w:bottom w:val="single" w:sz="5" w:space="0" w:color="000000"/>
            </w:tcBorders>
          </w:tcPr>
          <w:p w:rsidR="00AD4DF8" w:rsidRDefault="00AD4DF8"/>
        </w:tc>
        <w:tc>
          <w:tcPr>
            <w:tcW w:w="9872" w:type="dxa"/>
            <w:gridSpan w:val="15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ФОРМА</w:t>
            </w:r>
          </w:p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текстового описания местоположения границ</w:t>
            </w:r>
          </w:p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3"/>
          </w:p>
        </w:tc>
        <w:tc>
          <w:tcPr>
            <w:tcW w:w="115" w:type="dxa"/>
            <w:gridSpan w:val="2"/>
            <w:tcBorders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559"/>
        </w:trPr>
        <w:tc>
          <w:tcPr>
            <w:tcW w:w="3381" w:type="dxa"/>
            <w:gridSpan w:val="7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1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D4DF8" w:rsidTr="008712A1">
        <w:trPr>
          <w:trHeight w:hRule="exact" w:val="172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1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AD4DF8"/>
        </w:tc>
      </w:tr>
      <w:tr w:rsidR="00AD4DF8" w:rsidTr="008712A1">
        <w:trPr>
          <w:trHeight w:hRule="exact" w:val="172"/>
        </w:trPr>
        <w:tc>
          <w:tcPr>
            <w:tcW w:w="2035" w:type="dxa"/>
            <w:gridSpan w:val="5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AD4DF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11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D4DF8" w:rsidRDefault="00AD4DF8"/>
        </w:tc>
      </w:tr>
      <w:tr w:rsidR="00AD4DF8" w:rsidTr="008712A1">
        <w:trPr>
          <w:trHeight w:hRule="exact" w:val="57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</w:tcPr>
          <w:p w:rsidR="00AD4DF8" w:rsidRDefault="00AD4DF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D4DF8" w:rsidRDefault="00AD4DF8"/>
        </w:tc>
        <w:tc>
          <w:tcPr>
            <w:tcW w:w="6778" w:type="dxa"/>
            <w:gridSpan w:val="11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287"/>
        </w:trPr>
        <w:tc>
          <w:tcPr>
            <w:tcW w:w="2035" w:type="dxa"/>
            <w:gridSpan w:val="5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AD4DF8" w:rsidRDefault="00AD4DF8"/>
        </w:tc>
        <w:tc>
          <w:tcPr>
            <w:tcW w:w="6662" w:type="dxa"/>
            <w:gridSpan w:val="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3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3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3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  <w:tr w:rsidR="00AD4DF8" w:rsidTr="008712A1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D4DF8" w:rsidRDefault="009D1C3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AD4DF8" w:rsidRDefault="00AD4DF8"/>
        </w:tc>
      </w:tr>
    </w:tbl>
    <w:p w:rsidR="001F624C" w:rsidRDefault="001F624C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"/>
        <w:gridCol w:w="673"/>
        <w:gridCol w:w="559"/>
        <w:gridCol w:w="631"/>
        <w:gridCol w:w="444"/>
        <w:gridCol w:w="902"/>
        <w:gridCol w:w="58"/>
        <w:gridCol w:w="114"/>
        <w:gridCol w:w="1075"/>
        <w:gridCol w:w="115"/>
        <w:gridCol w:w="902"/>
        <w:gridCol w:w="387"/>
        <w:gridCol w:w="573"/>
        <w:gridCol w:w="559"/>
        <w:gridCol w:w="1189"/>
        <w:gridCol w:w="502"/>
        <w:gridCol w:w="1189"/>
        <w:gridCol w:w="57"/>
        <w:gridCol w:w="58"/>
      </w:tblGrid>
      <w:tr w:rsidR="001F624C" w:rsidTr="0053513E">
        <w:trPr>
          <w:trHeight w:hRule="exact" w:val="559"/>
        </w:trPr>
        <w:tc>
          <w:tcPr>
            <w:tcW w:w="10159" w:type="dxa"/>
            <w:gridSpan w:val="1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ОПИСАНИЕ МЕСТОПОЛОЖЕНИЯ ГРАНИЦ</w:t>
            </w:r>
          </w:p>
        </w:tc>
      </w:tr>
      <w:tr w:rsidR="001F624C" w:rsidTr="0053513E">
        <w:trPr>
          <w:trHeight w:hRule="exact" w:val="401"/>
        </w:trPr>
        <w:tc>
          <w:tcPr>
            <w:tcW w:w="10159" w:type="dxa"/>
            <w:gridSpan w:val="1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поселок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Караоба</w:t>
            </w:r>
            <w:proofErr w:type="spellEnd"/>
          </w:p>
        </w:tc>
      </w:tr>
      <w:tr w:rsidR="001F624C" w:rsidTr="0053513E">
        <w:trPr>
          <w:trHeight w:hRule="exact" w:val="57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230"/>
        </w:trPr>
        <w:tc>
          <w:tcPr>
            <w:tcW w:w="10101" w:type="dxa"/>
            <w:gridSpan w:val="18"/>
            <w:tcBorders>
              <w:left w:val="double" w:sz="5" w:space="0" w:color="000000"/>
              <w:bottom w:val="single" w:sz="5" w:space="0" w:color="000000"/>
            </w:tcBorders>
            <w:shd w:val="clear" w:color="auto" w:fill="auto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59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1F624C" w:rsidTr="0053513E">
        <w:trPr>
          <w:trHeight w:hRule="exact" w:val="459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1F624C" w:rsidTr="0053513E">
        <w:trPr>
          <w:trHeight w:hRule="exact" w:val="329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F624C" w:rsidTr="0053513E">
        <w:trPr>
          <w:trHeight w:hRule="exact" w:val="502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457208, Челябинская область, район Варненский, поселок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Караоба</w:t>
            </w:r>
            <w:proofErr w:type="spellEnd"/>
          </w:p>
        </w:tc>
      </w:tr>
      <w:tr w:rsidR="001F624C" w:rsidTr="0053513E">
        <w:trPr>
          <w:trHeight w:hRule="exact" w:val="673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293956 +/- 190 м²</w:t>
            </w:r>
          </w:p>
        </w:tc>
      </w:tr>
      <w:tr w:rsidR="001F624C" w:rsidTr="0053513E">
        <w:trPr>
          <w:trHeight w:hRule="exact" w:val="459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1F624C" w:rsidTr="0053513E">
        <w:trPr>
          <w:trHeight w:hRule="exact" w:val="43"/>
        </w:trPr>
        <w:tc>
          <w:tcPr>
            <w:tcW w:w="10159" w:type="dxa"/>
            <w:gridSpan w:val="1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59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F624C" w:rsidTr="0053513E">
        <w:trPr>
          <w:trHeight w:hRule="exact" w:val="11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1F624C" w:rsidTr="0053513E">
        <w:trPr>
          <w:trHeight w:hRule="exact" w:val="330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802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384714.93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2310957.39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384570.84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2311537.47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384380.13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2311477.22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384369.08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2311762.59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384164.04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2311736.62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384164.27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2311659.76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384130.18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2311659.59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384129.95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2311621.67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384164.41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2311621.55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384164.90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2311498.09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384132.20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2311497.31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384134.22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2311451.52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384165.05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2311452.84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384165.99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2311178.10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384239.06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2311167.85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384238.33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2311041.28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384360.50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2311012.60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384437.66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2310948.57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384702.37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2310953.68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384714.93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2310957.39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1361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444"/>
        </w:trPr>
        <w:tc>
          <w:tcPr>
            <w:tcW w:w="10159" w:type="dxa"/>
            <w:gridSpan w:val="19"/>
            <w:tcBorders>
              <w:top w:val="double" w:sz="5" w:space="0" w:color="000000"/>
              <w:bottom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501"/>
        </w:trPr>
        <w:tc>
          <w:tcPr>
            <w:tcW w:w="10159" w:type="dxa"/>
            <w:gridSpan w:val="19"/>
            <w:tcBorders>
              <w:top w:val="single" w:sz="3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</w:p>
        </w:tc>
      </w:tr>
      <w:tr w:rsidR="001F624C" w:rsidTr="0053513E">
        <w:trPr>
          <w:trHeight w:hRule="exact" w:val="58"/>
        </w:trPr>
        <w:tc>
          <w:tcPr>
            <w:tcW w:w="10159" w:type="dxa"/>
            <w:gridSpan w:val="1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458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F624C" w:rsidTr="0053513E">
        <w:trPr>
          <w:trHeight w:hRule="exact" w:val="57"/>
        </w:trPr>
        <w:tc>
          <w:tcPr>
            <w:tcW w:w="10159" w:type="dxa"/>
            <w:gridSpan w:val="1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1003"/>
        </w:trPr>
        <w:tc>
          <w:tcPr>
            <w:tcW w:w="172" w:type="dxa"/>
            <w:tcBorders>
              <w:left w:val="double" w:sz="5" w:space="0" w:color="000000"/>
              <w:bottom w:val="single" w:sz="5" w:space="0" w:color="000000"/>
            </w:tcBorders>
          </w:tcPr>
          <w:p w:rsidR="001F624C" w:rsidRDefault="001F624C" w:rsidP="0053513E"/>
        </w:tc>
        <w:tc>
          <w:tcPr>
            <w:tcW w:w="9872" w:type="dxa"/>
            <w:gridSpan w:val="1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зон, особо охраняемых природных территорий, зон с особыми условиями использования территорий</w:t>
            </w:r>
          </w:p>
        </w:tc>
        <w:tc>
          <w:tcPr>
            <w:tcW w:w="115" w:type="dxa"/>
            <w:gridSpan w:val="2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73"/>
        </w:trPr>
        <w:tc>
          <w:tcPr>
            <w:tcW w:w="3381" w:type="dxa"/>
            <w:gridSpan w:val="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1F624C" w:rsidTr="0053513E">
        <w:trPr>
          <w:trHeight w:hRule="exact" w:val="17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158"/>
        </w:trPr>
        <w:tc>
          <w:tcPr>
            <w:tcW w:w="2035" w:type="dxa"/>
            <w:gridSpan w:val="4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1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5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624C" w:rsidRDefault="001F624C" w:rsidP="0053513E"/>
        </w:tc>
        <w:tc>
          <w:tcPr>
            <w:tcW w:w="6778" w:type="dxa"/>
            <w:gridSpan w:val="13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287"/>
        </w:trPr>
        <w:tc>
          <w:tcPr>
            <w:tcW w:w="2035" w:type="dxa"/>
            <w:gridSpan w:val="4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1F624C" w:rsidRDefault="001F624C" w:rsidP="0053513E"/>
        </w:tc>
        <w:tc>
          <w:tcPr>
            <w:tcW w:w="6662" w:type="dxa"/>
            <w:gridSpan w:val="11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</w:tbl>
    <w:p w:rsidR="001F624C" w:rsidRDefault="001F624C" w:rsidP="001F624C"/>
    <w:p w:rsidR="001F624C" w:rsidRDefault="001F624C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"/>
        <w:gridCol w:w="673"/>
        <w:gridCol w:w="559"/>
        <w:gridCol w:w="631"/>
        <w:gridCol w:w="444"/>
        <w:gridCol w:w="902"/>
        <w:gridCol w:w="58"/>
        <w:gridCol w:w="114"/>
        <w:gridCol w:w="1075"/>
        <w:gridCol w:w="115"/>
        <w:gridCol w:w="902"/>
        <w:gridCol w:w="387"/>
        <w:gridCol w:w="573"/>
        <w:gridCol w:w="559"/>
        <w:gridCol w:w="1189"/>
        <w:gridCol w:w="502"/>
        <w:gridCol w:w="1189"/>
        <w:gridCol w:w="57"/>
        <w:gridCol w:w="58"/>
      </w:tblGrid>
      <w:tr w:rsidR="001F624C" w:rsidTr="0053513E">
        <w:trPr>
          <w:trHeight w:hRule="exact" w:val="559"/>
        </w:trPr>
        <w:tc>
          <w:tcPr>
            <w:tcW w:w="10159" w:type="dxa"/>
            <w:gridSpan w:val="1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ОПИСАНИЕ МЕСТОПОЛОЖЕНИЯ ГРАНИЦ</w:t>
            </w:r>
          </w:p>
        </w:tc>
      </w:tr>
      <w:tr w:rsidR="001F624C" w:rsidTr="0053513E">
        <w:trPr>
          <w:trHeight w:hRule="exact" w:val="401"/>
        </w:trPr>
        <w:tc>
          <w:tcPr>
            <w:tcW w:w="10159" w:type="dxa"/>
            <w:gridSpan w:val="1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Комсомольский</w:t>
            </w:r>
          </w:p>
        </w:tc>
      </w:tr>
      <w:tr w:rsidR="001F624C" w:rsidTr="0053513E">
        <w:trPr>
          <w:trHeight w:hRule="exact" w:val="57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230"/>
        </w:trPr>
        <w:tc>
          <w:tcPr>
            <w:tcW w:w="10101" w:type="dxa"/>
            <w:gridSpan w:val="18"/>
            <w:tcBorders>
              <w:left w:val="double" w:sz="5" w:space="0" w:color="000000"/>
              <w:bottom w:val="single" w:sz="5" w:space="0" w:color="000000"/>
            </w:tcBorders>
            <w:shd w:val="clear" w:color="auto" w:fill="auto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59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1F624C" w:rsidTr="0053513E">
        <w:trPr>
          <w:trHeight w:hRule="exact" w:val="459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1F624C" w:rsidTr="0053513E">
        <w:trPr>
          <w:trHeight w:hRule="exact" w:val="329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F624C" w:rsidTr="0053513E">
        <w:trPr>
          <w:trHeight w:hRule="exact" w:val="502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457218, Челябинская область, район Варненский, поселок Комсомольский</w:t>
            </w:r>
          </w:p>
        </w:tc>
      </w:tr>
      <w:tr w:rsidR="001F624C" w:rsidTr="0053513E">
        <w:trPr>
          <w:trHeight w:hRule="exact" w:val="673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354687 +/- 208 м²</w:t>
            </w:r>
          </w:p>
        </w:tc>
      </w:tr>
      <w:tr w:rsidR="001F624C" w:rsidTr="0053513E">
        <w:trPr>
          <w:trHeight w:hRule="exact" w:val="459"/>
        </w:trPr>
        <w:tc>
          <w:tcPr>
            <w:tcW w:w="845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1F624C" w:rsidTr="0053513E">
        <w:trPr>
          <w:trHeight w:hRule="exact" w:val="43"/>
        </w:trPr>
        <w:tc>
          <w:tcPr>
            <w:tcW w:w="10159" w:type="dxa"/>
            <w:gridSpan w:val="1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59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F624C" w:rsidTr="0053513E">
        <w:trPr>
          <w:trHeight w:hRule="exact" w:val="11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1F624C" w:rsidTr="0053513E">
        <w:trPr>
          <w:trHeight w:hRule="exact" w:val="330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802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397011.56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2298850.39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396953.32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2299123.83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396740.69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2299084.92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396747.45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2299030.55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396476.58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2298990.24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396240.96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2299046.54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396192.44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2298819.98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396188.23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2298641.03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396273.64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2298374.61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396607.24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2298474.65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396643.77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2298704.34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397011.56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2298850.39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516"/>
        </w:trPr>
        <w:tc>
          <w:tcPr>
            <w:tcW w:w="10159" w:type="dxa"/>
            <w:gridSpan w:val="19"/>
            <w:tcBorders>
              <w:top w:val="single" w:sz="3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</w:p>
        </w:tc>
      </w:tr>
      <w:tr w:rsidR="001F624C" w:rsidTr="0053513E">
        <w:trPr>
          <w:trHeight w:hRule="exact" w:val="57"/>
        </w:trPr>
        <w:tc>
          <w:tcPr>
            <w:tcW w:w="10159" w:type="dxa"/>
            <w:gridSpan w:val="19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44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624C" w:rsidTr="0053513E">
        <w:trPr>
          <w:trHeight w:hRule="exact" w:val="330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9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F624C" w:rsidTr="0053513E">
        <w:trPr>
          <w:trHeight w:hRule="exact" w:val="57"/>
        </w:trPr>
        <w:tc>
          <w:tcPr>
            <w:tcW w:w="10159" w:type="dxa"/>
            <w:gridSpan w:val="19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1018"/>
        </w:trPr>
        <w:tc>
          <w:tcPr>
            <w:tcW w:w="172" w:type="dxa"/>
            <w:tcBorders>
              <w:left w:val="double" w:sz="5" w:space="0" w:color="000000"/>
              <w:bottom w:val="single" w:sz="5" w:space="0" w:color="000000"/>
            </w:tcBorders>
          </w:tcPr>
          <w:p w:rsidR="001F624C" w:rsidRDefault="001F624C" w:rsidP="0053513E"/>
        </w:tc>
        <w:tc>
          <w:tcPr>
            <w:tcW w:w="9872" w:type="dxa"/>
            <w:gridSpan w:val="1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зон, особо охраняемых природных территорий, зон с особыми условиями использования территорий</w:t>
            </w:r>
          </w:p>
        </w:tc>
        <w:tc>
          <w:tcPr>
            <w:tcW w:w="115" w:type="dxa"/>
            <w:gridSpan w:val="2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58"/>
        </w:trPr>
        <w:tc>
          <w:tcPr>
            <w:tcW w:w="3381" w:type="dxa"/>
            <w:gridSpan w:val="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1F624C" w:rsidTr="0053513E">
        <w:trPr>
          <w:trHeight w:hRule="exact" w:val="172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172"/>
        </w:trPr>
        <w:tc>
          <w:tcPr>
            <w:tcW w:w="2035" w:type="dxa"/>
            <w:gridSpan w:val="4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1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58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624C" w:rsidRDefault="001F624C" w:rsidP="0053513E"/>
        </w:tc>
        <w:tc>
          <w:tcPr>
            <w:tcW w:w="6778" w:type="dxa"/>
            <w:gridSpan w:val="13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272"/>
        </w:trPr>
        <w:tc>
          <w:tcPr>
            <w:tcW w:w="2035" w:type="dxa"/>
            <w:gridSpan w:val="4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1F624C" w:rsidRDefault="001F624C" w:rsidP="0053513E"/>
        </w:tc>
        <w:tc>
          <w:tcPr>
            <w:tcW w:w="6662" w:type="dxa"/>
            <w:gridSpan w:val="11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666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</w:tbl>
    <w:p w:rsidR="001F624C" w:rsidRDefault="001F624C" w:rsidP="001F624C"/>
    <w:p w:rsidR="001F624C" w:rsidRDefault="001F624C">
      <w:pPr>
        <w:spacing w:after="200" w:line="276" w:lineRule="auto"/>
      </w:pPr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"/>
        <w:gridCol w:w="57"/>
        <w:gridCol w:w="616"/>
        <w:gridCol w:w="559"/>
        <w:gridCol w:w="631"/>
        <w:gridCol w:w="444"/>
        <w:gridCol w:w="902"/>
        <w:gridCol w:w="58"/>
        <w:gridCol w:w="114"/>
        <w:gridCol w:w="1075"/>
        <w:gridCol w:w="115"/>
        <w:gridCol w:w="902"/>
        <w:gridCol w:w="387"/>
        <w:gridCol w:w="1748"/>
        <w:gridCol w:w="573"/>
        <w:gridCol w:w="1691"/>
        <w:gridCol w:w="57"/>
        <w:gridCol w:w="58"/>
      </w:tblGrid>
      <w:tr w:rsidR="001F624C" w:rsidTr="0053513E">
        <w:trPr>
          <w:trHeight w:hRule="exact" w:val="115"/>
        </w:trPr>
        <w:tc>
          <w:tcPr>
            <w:tcW w:w="7780" w:type="dxa"/>
            <w:gridSpan w:val="14"/>
          </w:tcPr>
          <w:p w:rsidR="001F624C" w:rsidRDefault="001F624C" w:rsidP="0053513E"/>
        </w:tc>
        <w:tc>
          <w:tcPr>
            <w:tcW w:w="2379" w:type="dxa"/>
            <w:gridSpan w:val="4"/>
            <w:tcBorders>
              <w:bottom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16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1F624C" w:rsidTr="0053513E">
        <w:trPr>
          <w:trHeight w:hRule="exact" w:val="57"/>
        </w:trPr>
        <w:tc>
          <w:tcPr>
            <w:tcW w:w="229" w:type="dxa"/>
            <w:gridSpan w:val="2"/>
            <w:tcBorders>
              <w:lef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  <w:tc>
          <w:tcPr>
            <w:tcW w:w="9872" w:type="dxa"/>
            <w:gridSpan w:val="15"/>
            <w:vMerge w:val="restart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Красноармейский</w:t>
            </w:r>
          </w:p>
        </w:tc>
        <w:tc>
          <w:tcPr>
            <w:tcW w:w="58" w:type="dxa"/>
            <w:tcBorders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1F624C" w:rsidTr="0053513E">
        <w:trPr>
          <w:trHeight w:hRule="exact" w:val="444"/>
        </w:trPr>
        <w:tc>
          <w:tcPr>
            <w:tcW w:w="229" w:type="dxa"/>
            <w:gridSpan w:val="2"/>
            <w:tcBorders>
              <w:left w:val="double" w:sz="5" w:space="0" w:color="000000"/>
              <w:bottom w:val="single" w:sz="5" w:space="0" w:color="000000"/>
            </w:tcBorders>
          </w:tcPr>
          <w:p w:rsidR="001F624C" w:rsidRDefault="001F624C" w:rsidP="0053513E"/>
        </w:tc>
        <w:tc>
          <w:tcPr>
            <w:tcW w:w="9872" w:type="dxa"/>
            <w:gridSpan w:val="15"/>
            <w:vMerge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229"/>
        </w:trPr>
        <w:tc>
          <w:tcPr>
            <w:tcW w:w="10101" w:type="dxa"/>
            <w:gridSpan w:val="17"/>
            <w:tcBorders>
              <w:top w:val="single" w:sz="5" w:space="0" w:color="000000"/>
              <w:left w:val="double" w:sz="5" w:space="0" w:color="000000"/>
              <w:bottom w:val="double" w:sz="5" w:space="0" w:color="000000"/>
            </w:tcBorders>
            <w:shd w:val="clear" w:color="auto" w:fill="auto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  <w:tc>
          <w:tcPr>
            <w:tcW w:w="58" w:type="dxa"/>
            <w:tcBorders>
              <w:top w:val="single" w:sz="5" w:space="0" w:color="000000"/>
              <w:bottom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674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1F624C" w:rsidTr="0053513E">
        <w:trPr>
          <w:trHeight w:hRule="exact" w:val="458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</w:t>
            </w:r>
            <w:proofErr w:type="spellEnd"/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1F624C" w:rsidTr="0053513E">
        <w:trPr>
          <w:trHeight w:hRule="exact" w:val="330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F624C" w:rsidTr="0053513E">
        <w:trPr>
          <w:trHeight w:hRule="exact" w:val="501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457218, Челябинская область, район Варненский, поселок Красноармейский</w:t>
            </w:r>
          </w:p>
        </w:tc>
      </w:tr>
      <w:tr w:rsidR="001F624C" w:rsidTr="0053513E">
        <w:trPr>
          <w:trHeight w:hRule="exact" w:val="674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251453 +/- 176 м²</w:t>
            </w:r>
          </w:p>
        </w:tc>
      </w:tr>
      <w:tr w:rsidR="001F624C" w:rsidTr="0053513E">
        <w:trPr>
          <w:trHeight w:hRule="exact" w:val="458"/>
        </w:trPr>
        <w:tc>
          <w:tcPr>
            <w:tcW w:w="845" w:type="dxa"/>
            <w:gridSpan w:val="3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1F624C" w:rsidTr="0053513E">
        <w:trPr>
          <w:trHeight w:hRule="exact" w:val="558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1F624C" w:rsidTr="0053513E">
        <w:trPr>
          <w:trHeight w:hRule="exact" w:val="516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Красноармейский</w:t>
            </w:r>
          </w:p>
        </w:tc>
      </w:tr>
      <w:tr w:rsidR="001F624C" w:rsidTr="0053513E">
        <w:trPr>
          <w:trHeight w:hRule="exact" w:val="215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объекта)</w:t>
            </w:r>
          </w:p>
        </w:tc>
      </w:tr>
      <w:tr w:rsidR="001F624C" w:rsidTr="0053513E">
        <w:trPr>
          <w:trHeight w:hRule="exact" w:val="573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F624C" w:rsidTr="0053513E">
        <w:trPr>
          <w:trHeight w:hRule="exact" w:val="58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11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МСК-74</w:t>
            </w: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5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361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и 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5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398351.84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2294140.60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398341.55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2294182.98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398337.48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2294196.31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398326.41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2294232.98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398345.82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2294239.03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398336.73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2294261.70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398315.46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2294260.88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398242.87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2294500.85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398194.41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2294535.00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398193.77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2294536.82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398164.46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2294529.66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398147.57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2294527.72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398130.63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2294519.48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398085.33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2294548.67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398046.91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2294573.43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397954.09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2294566.42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397906.93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2294536.28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397866.58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2294488.76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397769.13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2294052.36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397821.08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2293956.00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398031.56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2293992.69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398275.31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2294096.92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398351.84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2294140.60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метод, 0.1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573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1F624C" w:rsidTr="0053513E">
        <w:trPr>
          <w:trHeight w:hRule="exact" w:val="502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Красноармейский</w:t>
            </w:r>
          </w:p>
        </w:tc>
      </w:tr>
      <w:tr w:rsidR="001F624C" w:rsidTr="0053513E">
        <w:trPr>
          <w:trHeight w:hRule="exact" w:val="229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объекта)</w:t>
            </w:r>
          </w:p>
        </w:tc>
      </w:tr>
      <w:tr w:rsidR="001F624C" w:rsidTr="0053513E">
        <w:trPr>
          <w:trHeight w:hRule="exact" w:val="559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F624C" w:rsidTr="0053513E">
        <w:trPr>
          <w:trHeight w:hRule="exact" w:val="57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5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361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и 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1F624C" w:rsidTr="0053513E">
        <w:trPr>
          <w:trHeight w:hRule="exact" w:val="788"/>
        </w:trPr>
        <w:tc>
          <w:tcPr>
            <w:tcW w:w="2035" w:type="dxa"/>
            <w:gridSpan w:val="5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559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</w:p>
        </w:tc>
      </w:tr>
      <w:tr w:rsidR="001F624C" w:rsidTr="0053513E">
        <w:trPr>
          <w:trHeight w:hRule="exact" w:val="516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поселок Красноармейский</w:t>
            </w:r>
          </w:p>
        </w:tc>
      </w:tr>
      <w:tr w:rsidR="001F624C" w:rsidTr="0053513E">
        <w:trPr>
          <w:trHeight w:hRule="exact" w:val="229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объекта)</w:t>
            </w:r>
          </w:p>
        </w:tc>
      </w:tr>
      <w:tr w:rsidR="001F624C" w:rsidTr="0053513E">
        <w:trPr>
          <w:trHeight w:hRule="exact" w:val="616"/>
        </w:trPr>
        <w:tc>
          <w:tcPr>
            <w:tcW w:w="10159" w:type="dxa"/>
            <w:gridSpan w:val="18"/>
            <w:tcBorders>
              <w:left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</w:p>
        </w:tc>
      </w:tr>
      <w:tr w:rsidR="001F624C" w:rsidTr="0053513E">
        <w:trPr>
          <w:trHeight w:hRule="exact" w:val="115"/>
        </w:trPr>
        <w:tc>
          <w:tcPr>
            <w:tcW w:w="10159" w:type="dxa"/>
            <w:gridSpan w:val="18"/>
            <w:tcBorders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10159" w:type="dxa"/>
            <w:gridSpan w:val="18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270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и 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270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</w:tr>
      <w:tr w:rsidR="001F624C" w:rsidTr="0053513E">
        <w:trPr>
          <w:trHeight w:hRule="exact" w:val="329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344"/>
        </w:trPr>
        <w:tc>
          <w:tcPr>
            <w:tcW w:w="10159" w:type="dxa"/>
            <w:gridSpan w:val="18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624C" w:rsidRDefault="001F624C" w:rsidP="005351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Существующие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270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и средняя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погрешность положения характерной точки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), м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</w:t>
            </w:r>
          </w:p>
        </w:tc>
      </w:tr>
      <w:tr w:rsidR="001F624C" w:rsidTr="0053513E">
        <w:trPr>
          <w:trHeight w:hRule="exact" w:val="788"/>
        </w:trPr>
        <w:tc>
          <w:tcPr>
            <w:tcW w:w="1404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270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  <w:tc>
          <w:tcPr>
            <w:tcW w:w="180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</w:tr>
      <w:tr w:rsidR="001F624C" w:rsidTr="0053513E">
        <w:trPr>
          <w:trHeight w:hRule="exact" w:val="344"/>
        </w:trPr>
        <w:tc>
          <w:tcPr>
            <w:tcW w:w="1404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70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624C" w:rsidTr="0053513E">
        <w:trPr>
          <w:trHeight w:hRule="exact" w:val="57"/>
        </w:trPr>
        <w:tc>
          <w:tcPr>
            <w:tcW w:w="10159" w:type="dxa"/>
            <w:gridSpan w:val="18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917"/>
        </w:trPr>
        <w:tc>
          <w:tcPr>
            <w:tcW w:w="172" w:type="dxa"/>
            <w:tcBorders>
              <w:left w:val="double" w:sz="5" w:space="0" w:color="000000"/>
              <w:bottom w:val="single" w:sz="5" w:space="0" w:color="000000"/>
            </w:tcBorders>
          </w:tcPr>
          <w:p w:rsidR="001F624C" w:rsidRDefault="001F624C" w:rsidP="0053513E"/>
        </w:tc>
        <w:tc>
          <w:tcPr>
            <w:tcW w:w="9872" w:type="dxa"/>
            <w:gridSpan w:val="15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ФОРМА</w:t>
            </w:r>
          </w:p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текстового описания местоположения границ</w:t>
            </w:r>
          </w:p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</w:p>
        </w:tc>
        <w:tc>
          <w:tcPr>
            <w:tcW w:w="115" w:type="dxa"/>
            <w:gridSpan w:val="2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559"/>
        </w:trPr>
        <w:tc>
          <w:tcPr>
            <w:tcW w:w="3381" w:type="dxa"/>
            <w:gridSpan w:val="7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1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1F624C" w:rsidTr="0053513E">
        <w:trPr>
          <w:trHeight w:hRule="exact" w:val="172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1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172"/>
        </w:trPr>
        <w:tc>
          <w:tcPr>
            <w:tcW w:w="2035" w:type="dxa"/>
            <w:gridSpan w:val="5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  <w:tc>
          <w:tcPr>
            <w:tcW w:w="6778" w:type="dxa"/>
            <w:gridSpan w:val="11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1F624C" w:rsidRDefault="001F624C" w:rsidP="0053513E"/>
        </w:tc>
      </w:tr>
      <w:tr w:rsidR="001F624C" w:rsidTr="0053513E">
        <w:trPr>
          <w:trHeight w:hRule="exact" w:val="57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</w:tcPr>
          <w:p w:rsidR="001F624C" w:rsidRDefault="001F624C" w:rsidP="0053513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624C" w:rsidRDefault="001F624C" w:rsidP="0053513E"/>
        </w:tc>
        <w:tc>
          <w:tcPr>
            <w:tcW w:w="6778" w:type="dxa"/>
            <w:gridSpan w:val="11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287"/>
        </w:trPr>
        <w:tc>
          <w:tcPr>
            <w:tcW w:w="2035" w:type="dxa"/>
            <w:gridSpan w:val="5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8" w:type="dxa"/>
            <w:tcBorders>
              <w:left w:val="single" w:sz="5" w:space="0" w:color="000000"/>
              <w:bottom w:val="single" w:sz="5" w:space="0" w:color="000000"/>
            </w:tcBorders>
          </w:tcPr>
          <w:p w:rsidR="001F624C" w:rsidRDefault="001F624C" w:rsidP="0053513E"/>
        </w:tc>
        <w:tc>
          <w:tcPr>
            <w:tcW w:w="6662" w:type="dxa"/>
            <w:gridSpan w:val="9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3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3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29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4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43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  <w:tr w:rsidR="001F624C" w:rsidTr="0053513E">
        <w:trPr>
          <w:trHeight w:hRule="exact" w:val="330"/>
        </w:trPr>
        <w:tc>
          <w:tcPr>
            <w:tcW w:w="2035" w:type="dxa"/>
            <w:gridSpan w:val="5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666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624C" w:rsidRDefault="001F624C" w:rsidP="005351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5" w:type="dxa"/>
            <w:gridSpan w:val="2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1F624C" w:rsidRDefault="001F624C" w:rsidP="0053513E"/>
        </w:tc>
      </w:tr>
    </w:tbl>
    <w:p w:rsidR="001F624C" w:rsidRDefault="001F624C" w:rsidP="001F624C"/>
    <w:p w:rsidR="009D1C30" w:rsidRDefault="009D1C30"/>
    <w:sectPr w:rsidR="009D1C30" w:rsidSect="00AD4DF8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D4DF8"/>
    <w:rsid w:val="001F624C"/>
    <w:rsid w:val="008712A1"/>
    <w:rsid w:val="009D1C30"/>
    <w:rsid w:val="00AD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F8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2199</Words>
  <Characters>12535</Characters>
  <Application>Microsoft Office Word</Application>
  <DocSecurity>0</DocSecurity>
  <Lines>104</Lines>
  <Paragraphs>29</Paragraphs>
  <ScaleCrop>false</ScaleCrop>
  <Company>Stimulsoft Reports 2018.3.5 from 16 November 2018</Company>
  <LinksUpToDate>false</LinksUpToDate>
  <CharactersWithSpaces>14705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con-mnn</dc:creator>
  <dc:description>Описание местоположения границ</dc:description>
  <cp:lastModifiedBy>con-mnn</cp:lastModifiedBy>
  <cp:revision>2</cp:revision>
  <dcterms:created xsi:type="dcterms:W3CDTF">2019-05-21T12:46:00Z</dcterms:created>
  <dcterms:modified xsi:type="dcterms:W3CDTF">2019-05-21T12:46:00Z</dcterms:modified>
</cp:coreProperties>
</file>